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C59B86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A4323">
        <w:rPr>
          <w:rFonts w:ascii="Garamond" w:hAnsi="Garamond"/>
          <w:sz w:val="24"/>
          <w:szCs w:val="24"/>
        </w:rPr>
        <w:t>0</w:t>
      </w:r>
      <w:r w:rsidR="001A28C9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76AA57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A07D6" w:rsidRPr="00D7749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https://zakazky.zcu.cz/contract_display_5807.html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0360B2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A4323">
        <w:rPr>
          <w:rFonts w:ascii="Garamond" w:hAnsi="Garamond" w:cs="Arial"/>
          <w:sz w:val="22"/>
          <w:szCs w:val="22"/>
        </w:rPr>
        <w:t>30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CA4323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9C25D" w14:textId="77777777" w:rsidR="00BC29DF" w:rsidRDefault="00BC29DF" w:rsidP="00795AAC">
      <w:r>
        <w:separator/>
      </w:r>
    </w:p>
  </w:endnote>
  <w:endnote w:type="continuationSeparator" w:id="0">
    <w:p w14:paraId="42F3EFFD" w14:textId="77777777" w:rsidR="00BC29DF" w:rsidRDefault="00BC29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DC48" w14:textId="77777777" w:rsidR="00BC29DF" w:rsidRDefault="00BC29DF" w:rsidP="00795AAC">
      <w:r>
        <w:separator/>
      </w:r>
    </w:p>
  </w:footnote>
  <w:footnote w:type="continuationSeparator" w:id="0">
    <w:p w14:paraId="5B43CD8F" w14:textId="77777777" w:rsidR="00BC29DF" w:rsidRDefault="00BC29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0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bRAza9iiRVV4XaPClTGjZ3e/6oYaLquCVFpL9y3I2z0=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3E39pVJFoGKPvCytov7nUfdpeD1F+sT8W+oj7HzBWMs=</DigestValue>
    </Reference>
  </SignedInfo>
  <SignatureValue>kYtZ0Zyyk1bpIzNPuc/T/fQzaYQ3B9+/18RGQ/R4VTKNIIUJ/Y/mFUd2n3l5bW7b+ZJaP4/E91La
ivsFDt1uXBUb1QpINXMFXDV9ryjb5+6JBD/kzTWiZavQ2oqYdzoSB+7sHb6PuMUCsexLNAWCxkzH
nCQqgoXwtDHOWSREcZhySdcPvodjnVzRSUgV5PIlqlJfY3iABl7RPU+DMF+eDOWOKZpe1zP3Zf2B
Mg8PiergGiYcIN+9G24rHBHUes1uVu4aIdbKB/uL2pMiK4iefDH4R9qWr/KxJngBioJ/G+AB8tkT
4CHpzr3YB4IRYknDAqH/tXnka7xe/xz9U9jl5g==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B997KY+0ssil3XuRQH43q46XOp3O/9upM3I7XezKDUU=</DigestValue>
      </Reference>
      <Reference URI="/word/document.xml?ContentType=application/vnd.openxmlformats-officedocument.wordprocessingml.document.main+xml">
        <DigestMethod Algorithm="http://www.w3.org/2001/04/xmlenc#sha256"/>
        <DigestValue>WOr59Mc9O1JwMUBHe9P+pPgyyndfFDv638lsBgzcpkc=</DigestValue>
      </Reference>
      <Reference URI="/word/endnotes.xml?ContentType=application/vnd.openxmlformats-officedocument.wordprocessingml.endnotes+xml">
        <DigestMethod Algorithm="http://www.w3.org/2001/04/xmlenc#sha256"/>
        <DigestValue>B5uyG2J30sdYpyOucqVF5hWudQ/Ef4Fi0U0P8ks5Fe4=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7EQNjSNeSJ2dxWH4TgYFdCJcdNMK/AJohaBiDtpYvxk=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DjosglyOmNUxHHWvQErCPeUSQQE+xJfAxywbBUb89YI=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2023-01-19T13:09:02Z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2023-01-19T13:09:02Z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62</cp:revision>
  <cp:lastPrinted>2018-08-08T13:48:00Z</cp:lastPrinted>
  <dcterms:created xsi:type="dcterms:W3CDTF">2021-09-20T07:59:00Z</dcterms:created>
  <dcterms:modified xsi:type="dcterms:W3CDTF">2023-01-19T13:08:00Z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